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Default="00B75C15" w:rsidP="008077EE">
      <w:pPr>
        <w:ind w:left="4254" w:right="-1"/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telefono……………</w:t>
            </w:r>
            <w:r>
              <w:rPr>
                <w:sz w:val="22"/>
                <w:szCs w:val="22"/>
              </w:rPr>
              <w:t>…….</w:t>
            </w:r>
            <w:r w:rsidRPr="000D5E6B">
              <w:rPr>
                <w:sz w:val="22"/>
                <w:szCs w:val="22"/>
              </w:rPr>
              <w:t>……………   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146544" w:rsidRDefault="00146544" w:rsidP="00146544">
      <w:pPr>
        <w:adjustRightInd w:val="0"/>
        <w:jc w:val="both"/>
        <w:rPr>
          <w:sz w:val="22"/>
          <w:szCs w:val="22"/>
        </w:rPr>
      </w:pPr>
    </w:p>
    <w:p w:rsidR="00146544" w:rsidRPr="00D7688F" w:rsidRDefault="002B37A0" w:rsidP="00D314E5">
      <w:pPr>
        <w:adjustRightInd w:val="0"/>
        <w:ind w:left="-284"/>
        <w:jc w:val="both"/>
        <w:rPr>
          <w:b/>
          <w:bCs/>
          <w:sz w:val="22"/>
          <w:szCs w:val="22"/>
        </w:rPr>
      </w:pPr>
      <w:r w:rsidRPr="00D7688F">
        <w:rPr>
          <w:b/>
          <w:sz w:val="22"/>
          <w:szCs w:val="22"/>
        </w:rPr>
        <w:t>DI ESSERE AMMESSO A PARTECIPARE ALLA SELEZIONE PUBBL</w:t>
      </w:r>
      <w:r w:rsidR="006936A0" w:rsidRPr="00D7688F">
        <w:rPr>
          <w:b/>
          <w:sz w:val="22"/>
          <w:szCs w:val="22"/>
        </w:rPr>
        <w:t xml:space="preserve">ICA PER IL CONFERIMENTO DI </w:t>
      </w:r>
      <w:r w:rsidR="00566BD5" w:rsidRPr="00D7688F">
        <w:rPr>
          <w:b/>
          <w:sz w:val="22"/>
          <w:szCs w:val="22"/>
        </w:rPr>
        <w:t>UN INCARICO QUINQUENNALE, RINNOVABILE</w:t>
      </w:r>
      <w:r w:rsidR="00146544" w:rsidRPr="00D7688F">
        <w:rPr>
          <w:b/>
          <w:sz w:val="22"/>
          <w:szCs w:val="22"/>
        </w:rPr>
        <w:t>, DI DIRETTORE DI STRUTTURA C</w:t>
      </w:r>
      <w:r w:rsidR="00566BD5" w:rsidRPr="00D7688F">
        <w:rPr>
          <w:b/>
          <w:sz w:val="22"/>
          <w:szCs w:val="22"/>
        </w:rPr>
        <w:t>OMPLESSA, PER LA DIREZIONE DELLA SC</w:t>
      </w:r>
      <w:r w:rsidR="00D7688F" w:rsidRPr="00D7688F">
        <w:rPr>
          <w:b/>
          <w:sz w:val="22"/>
          <w:szCs w:val="22"/>
        </w:rPr>
        <w:t xml:space="preserve"> </w:t>
      </w:r>
      <w:r w:rsidR="00D7688F" w:rsidRPr="00D7688F">
        <w:rPr>
          <w:b/>
          <w:sz w:val="22"/>
          <w:szCs w:val="22"/>
        </w:rPr>
        <w:t>ENDOCRINOLOGIA, AFFERENTE AL DIPARTIMENTO INTEGRAZIONE TERRITORIO - OSPEDALE DELLA ASL N. 8 DI CAGLIARI.</w:t>
      </w:r>
    </w:p>
    <w:p w:rsidR="00593406" w:rsidRDefault="00593406" w:rsidP="00D314E5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del Diploma di </w:t>
            </w:r>
            <w:r w:rsidR="001608C1" w:rsidRPr="000D5E6B">
              <w:rPr>
                <w:b/>
                <w:sz w:val="22"/>
                <w:szCs w:val="22"/>
              </w:rPr>
              <w:t>Laurea</w:t>
            </w:r>
            <w:r w:rsidR="001608C1" w:rsidRPr="000D5E6B">
              <w:rPr>
                <w:sz w:val="22"/>
                <w:szCs w:val="22"/>
              </w:rPr>
              <w:t xml:space="preserve"> in </w:t>
            </w:r>
            <w:r w:rsidR="001608C1">
              <w:rPr>
                <w:sz w:val="22"/>
                <w:szCs w:val="22"/>
              </w:rPr>
              <w:t>Medicina e Chirurgia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 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8C1" w:rsidRPr="000D5E6B">
              <w:rPr>
                <w:b/>
                <w:sz w:val="22"/>
                <w:szCs w:val="22"/>
              </w:rPr>
              <w:t>albo dell’ordine d</w:t>
            </w:r>
            <w:r w:rsidR="001608C1">
              <w:rPr>
                <w:b/>
                <w:sz w:val="22"/>
                <w:szCs w:val="22"/>
              </w:rPr>
              <w:t xml:space="preserve">ei Medici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8C1" w:rsidRPr="000D5E6B">
              <w:rPr>
                <w:sz w:val="22"/>
                <w:szCs w:val="22"/>
              </w:rPr>
              <w:t>……………………….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conseguita in data……………………….presso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…………………………..……...</w:t>
            </w:r>
          </w:p>
          <w:p w:rsidR="001608C1" w:rsidRPr="000D5E6B" w:rsidRDefault="001608C1" w:rsidP="00C90A6A">
            <w:pPr>
              <w:spacing w:after="240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C90A6A">
            <w:pPr>
              <w:spacing w:after="240"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9B5495" w:rsidRPr="000D5E6B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 ..…………………………………………………………………………………..</w:t>
            </w:r>
          </w:p>
          <w:p w:rsidR="009B5495" w:rsidRDefault="009B5495" w:rsidP="009B5495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secondo la previgente disciplina (art. 27, comma 1, CCNL 08/06/2000 )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DE0511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durata ………………………………………………………………………………………………………………..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4E4C05" w:rsidRDefault="004E4C05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svolto le sue attività e la tipologie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aziendali dell’ARES e della ASL n. 8 di Cagliari</w:t>
      </w:r>
      <w:r w:rsidR="001608C1" w:rsidRPr="000D5E6B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590FA0" w:rsidRPr="00590FA0" w:rsidRDefault="00590FA0" w:rsidP="00590FA0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 w:rsidR="0084673E"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 w:rsidR="0084673E"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 xml:space="preserve">Linee guida per l’espletamento delle procedure di conferimento degli incarichi di </w:t>
      </w:r>
      <w:r w:rsidRPr="00590FA0">
        <w:rPr>
          <w:b/>
          <w:sz w:val="22"/>
          <w:szCs w:val="22"/>
        </w:rPr>
        <w:lastRenderedPageBreak/>
        <w:t>direzione di struttura complessa della dirigenza medica, medico veterinaria e sanitaria del</w:t>
      </w:r>
      <w:r w:rsidR="0084673E"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 w:rsidR="0084673E">
        <w:rPr>
          <w:b/>
          <w:sz w:val="22"/>
          <w:szCs w:val="22"/>
        </w:rPr>
        <w:t>13/61 del 06/04/2023.</w:t>
      </w:r>
      <w:bookmarkStart w:id="0" w:name="_GoBack"/>
      <w:bookmarkEnd w:id="0"/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566BD5" w:rsidRDefault="00566BD5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566BD5" w:rsidRDefault="00566BD5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566BD5" w:rsidRDefault="00566BD5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566BD5" w:rsidRDefault="00566BD5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lastRenderedPageBreak/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C15" w:rsidRDefault="00B75C15" w:rsidP="00012291">
      <w:r>
        <w:separator/>
      </w:r>
    </w:p>
  </w:endnote>
  <w:endnote w:type="continuationSeparator" w:id="0">
    <w:p w:rsidR="00B75C15" w:rsidRDefault="00B75C15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B51930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936A0"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B51930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6936A0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7688F">
      <w:rPr>
        <w:rStyle w:val="Numeropagina"/>
        <w:noProof/>
      </w:rPr>
      <w:t>11</w:t>
    </w:r>
    <w:r>
      <w:rPr>
        <w:rStyle w:val="Numeropagina"/>
      </w:rPr>
      <w:fldChar w:fldCharType="end"/>
    </w:r>
  </w:p>
  <w:p w:rsidR="006936A0" w:rsidRDefault="006936A0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6A0" w:rsidRDefault="006936A0">
    <w:pPr>
      <w:pStyle w:val="Pidipagina"/>
    </w:pPr>
    <w:r w:rsidRPr="003966CB">
      <w:rPr>
        <w:rStyle w:val="Numeropagina"/>
      </w:rPr>
      <w:t xml:space="preserve">Pagina </w:t>
    </w:r>
    <w:r w:rsidR="00B51930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="00B51930"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="00B51930"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="00B51930"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="00B51930" w:rsidRPr="003966CB">
      <w:rPr>
        <w:rStyle w:val="Numeropagina"/>
      </w:rPr>
      <w:fldChar w:fldCharType="separate"/>
    </w:r>
    <w:r w:rsidR="00F120BF">
      <w:rPr>
        <w:rStyle w:val="Numeropagina"/>
        <w:noProof/>
      </w:rPr>
      <w:t>15</w:t>
    </w:r>
    <w:r w:rsidR="00B51930"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C15" w:rsidRDefault="00B75C15" w:rsidP="00012291">
      <w:r>
        <w:separator/>
      </w:r>
    </w:p>
  </w:footnote>
  <w:footnote w:type="continuationSeparator" w:id="0">
    <w:p w:rsidR="00B75C15" w:rsidRDefault="00B75C15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F5EB2"/>
    <w:rsid w:val="00004E13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3C88"/>
    <w:rsid w:val="000D5E6B"/>
    <w:rsid w:val="000F6A54"/>
    <w:rsid w:val="001000BD"/>
    <w:rsid w:val="001127CF"/>
    <w:rsid w:val="00126B66"/>
    <w:rsid w:val="00134D86"/>
    <w:rsid w:val="00146544"/>
    <w:rsid w:val="00147EE2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A3647"/>
    <w:rsid w:val="002B37A0"/>
    <w:rsid w:val="002C3300"/>
    <w:rsid w:val="002C336D"/>
    <w:rsid w:val="002D71E4"/>
    <w:rsid w:val="002E243B"/>
    <w:rsid w:val="002F59B6"/>
    <w:rsid w:val="00300D51"/>
    <w:rsid w:val="003023B5"/>
    <w:rsid w:val="00306033"/>
    <w:rsid w:val="0031502B"/>
    <w:rsid w:val="00322957"/>
    <w:rsid w:val="00322BF4"/>
    <w:rsid w:val="00326A4C"/>
    <w:rsid w:val="00331B2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87"/>
    <w:rsid w:val="004E4C05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66BD5"/>
    <w:rsid w:val="00572C00"/>
    <w:rsid w:val="00574846"/>
    <w:rsid w:val="005807EC"/>
    <w:rsid w:val="00590AE3"/>
    <w:rsid w:val="00590FA0"/>
    <w:rsid w:val="005929ED"/>
    <w:rsid w:val="00593406"/>
    <w:rsid w:val="005C0A05"/>
    <w:rsid w:val="005F7B64"/>
    <w:rsid w:val="00605167"/>
    <w:rsid w:val="00611C97"/>
    <w:rsid w:val="0061563F"/>
    <w:rsid w:val="00617245"/>
    <w:rsid w:val="006476C8"/>
    <w:rsid w:val="00663B7A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12BDB"/>
    <w:rsid w:val="00713034"/>
    <w:rsid w:val="00713F09"/>
    <w:rsid w:val="007160F1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4B76"/>
    <w:rsid w:val="007876EE"/>
    <w:rsid w:val="00787FAC"/>
    <w:rsid w:val="00794175"/>
    <w:rsid w:val="00795C60"/>
    <w:rsid w:val="007A3E71"/>
    <w:rsid w:val="007A4EC2"/>
    <w:rsid w:val="007B0DC0"/>
    <w:rsid w:val="007B4EE8"/>
    <w:rsid w:val="007C3111"/>
    <w:rsid w:val="007D056E"/>
    <w:rsid w:val="007E434D"/>
    <w:rsid w:val="007F13A9"/>
    <w:rsid w:val="008017BB"/>
    <w:rsid w:val="00804992"/>
    <w:rsid w:val="008077EE"/>
    <w:rsid w:val="008146BD"/>
    <w:rsid w:val="00820478"/>
    <w:rsid w:val="008228BD"/>
    <w:rsid w:val="0084673E"/>
    <w:rsid w:val="008555D9"/>
    <w:rsid w:val="00857407"/>
    <w:rsid w:val="008625BD"/>
    <w:rsid w:val="00866B12"/>
    <w:rsid w:val="00874EC3"/>
    <w:rsid w:val="00890F95"/>
    <w:rsid w:val="00893AA9"/>
    <w:rsid w:val="008A157C"/>
    <w:rsid w:val="008A303D"/>
    <w:rsid w:val="008A3E8C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3719"/>
    <w:rsid w:val="009D314D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46C87"/>
    <w:rsid w:val="00B51930"/>
    <w:rsid w:val="00B75C15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603E8"/>
    <w:rsid w:val="00D722DE"/>
    <w:rsid w:val="00D7688F"/>
    <w:rsid w:val="00D867E0"/>
    <w:rsid w:val="00D9138B"/>
    <w:rsid w:val="00D91DC0"/>
    <w:rsid w:val="00D92FBB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4C73"/>
    <w:rsid w:val="00E30455"/>
    <w:rsid w:val="00E35FDC"/>
    <w:rsid w:val="00E36EBC"/>
    <w:rsid w:val="00E6266D"/>
    <w:rsid w:val="00E64328"/>
    <w:rsid w:val="00E71E44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61F0"/>
    <w:rsid w:val="00F478CA"/>
    <w:rsid w:val="00F64767"/>
    <w:rsid w:val="00F675FA"/>
    <w:rsid w:val="00F809C3"/>
    <w:rsid w:val="00F833AE"/>
    <w:rsid w:val="00F86C3A"/>
    <w:rsid w:val="00F90159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B68E83"/>
  <w15:docId w15:val="{0D2E869E-429B-4E5A-965B-4246946D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B4B7A-5B29-43C0-BF27-99914DCE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15</Pages>
  <Words>5690</Words>
  <Characters>32439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subject/>
  <dc:creator>Sanls0789</dc:creator>
  <cp:keywords/>
  <dc:description/>
  <cp:lastModifiedBy>Debora Steri</cp:lastModifiedBy>
  <cp:revision>44</cp:revision>
  <cp:lastPrinted>2022-05-23T09:15:00Z</cp:lastPrinted>
  <dcterms:created xsi:type="dcterms:W3CDTF">2021-02-17T11:53:00Z</dcterms:created>
  <dcterms:modified xsi:type="dcterms:W3CDTF">2023-05-03T13:46:00Z</dcterms:modified>
</cp:coreProperties>
</file>